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F67543" w:rsidRDefault="00E13AF8" w:rsidP="00395143">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6E51CA" w:rsidRDefault="006E51CA" w:rsidP="0071410D"/>
    <w:p w:rsidR="0071410D" w:rsidRDefault="0071410D" w:rsidP="00797141">
      <w:pPr>
        <w:rPr>
          <w:bCs/>
        </w:rPr>
      </w:pPr>
    </w:p>
    <w:p w:rsidR="0071410D" w:rsidRDefault="0071410D" w:rsidP="00797141">
      <w:pPr>
        <w:rPr>
          <w:bCs/>
        </w:rPr>
      </w:pPr>
    </w:p>
    <w:p w:rsidR="0071410D" w:rsidRDefault="0071410D" w:rsidP="00797141">
      <w:pPr>
        <w:rPr>
          <w:bCs/>
        </w:rPr>
      </w:pPr>
    </w:p>
    <w:p w:rsidR="0071410D" w:rsidRDefault="0071410D" w:rsidP="00797141">
      <w:pPr>
        <w:rPr>
          <w:bCs/>
        </w:rPr>
      </w:pPr>
    </w:p>
    <w:p w:rsidR="0071410D" w:rsidRDefault="0071410D" w:rsidP="00797141">
      <w:pPr>
        <w:rPr>
          <w:bCs/>
        </w:rPr>
      </w:pPr>
    </w:p>
    <w:p w:rsidR="0071410D" w:rsidRDefault="0071410D" w:rsidP="00797141">
      <w:pPr>
        <w:rPr>
          <w:bCs/>
        </w:rPr>
      </w:pPr>
    </w:p>
    <w:p w:rsidR="00395143" w:rsidRDefault="00395143" w:rsidP="00797141">
      <w:pPr>
        <w:rPr>
          <w:bCs/>
        </w:rPr>
      </w:pPr>
    </w:p>
    <w:p w:rsidR="00395143" w:rsidRDefault="00395143" w:rsidP="00797141">
      <w:pPr>
        <w:rPr>
          <w:bCs/>
        </w:rPr>
      </w:pPr>
    </w:p>
    <w:p w:rsidR="00395143" w:rsidRDefault="00395143" w:rsidP="00797141">
      <w:pPr>
        <w:rPr>
          <w:bCs/>
        </w:rPr>
      </w:pPr>
    </w:p>
    <w:p w:rsidR="00395143" w:rsidRDefault="00395143" w:rsidP="00797141">
      <w:pPr>
        <w:rPr>
          <w:bCs/>
        </w:rPr>
      </w:pPr>
    </w:p>
    <w:p w:rsidR="00395143" w:rsidRDefault="00395143" w:rsidP="00797141">
      <w:pPr>
        <w:rPr>
          <w:bCs/>
        </w:rPr>
      </w:pPr>
    </w:p>
    <w:p w:rsidR="00395143" w:rsidRDefault="00395143" w:rsidP="00797141">
      <w:pPr>
        <w:rPr>
          <w:bCs/>
        </w:rPr>
      </w:pPr>
    </w:p>
    <w:p w:rsidR="00395143" w:rsidRDefault="00395143" w:rsidP="00797141">
      <w:pPr>
        <w:rPr>
          <w:bCs/>
        </w:rPr>
      </w:pPr>
    </w:p>
    <w:p w:rsidR="0071410D" w:rsidRDefault="0071410D" w:rsidP="00797141">
      <w:pPr>
        <w:rPr>
          <w:bCs/>
        </w:rPr>
      </w:pPr>
    </w:p>
    <w:p w:rsidR="00764F3C" w:rsidRPr="005A22C3" w:rsidRDefault="00764F3C"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w:t>
      </w:r>
      <w:r w:rsidR="002F5240">
        <w:rPr>
          <w:sz w:val="26"/>
          <w:szCs w:val="26"/>
        </w:rPr>
        <w:t xml:space="preserve">Агентского </w:t>
      </w:r>
      <w:r w:rsidR="004F03AF">
        <w:rPr>
          <w:sz w:val="26"/>
          <w:szCs w:val="26"/>
        </w:rPr>
        <w:t xml:space="preserve">договора </w:t>
      </w:r>
      <w:r w:rsidR="00663E5F" w:rsidRPr="00663E5F">
        <w:rPr>
          <w:sz w:val="26"/>
          <w:szCs w:val="26"/>
        </w:rPr>
        <w:t xml:space="preserve">на </w:t>
      </w:r>
      <w:r w:rsidR="006E51CA" w:rsidRPr="006E51CA">
        <w:rPr>
          <w:sz w:val="26"/>
          <w:szCs w:val="26"/>
        </w:rPr>
        <w:t xml:space="preserve">подключение абонентов к услугам связи ПАО «Башинформсвязь» через </w:t>
      </w:r>
      <w:proofErr w:type="spellStart"/>
      <w:r w:rsidR="006E51CA" w:rsidRPr="006E51CA">
        <w:rPr>
          <w:sz w:val="26"/>
          <w:szCs w:val="26"/>
        </w:rPr>
        <w:t>web</w:t>
      </w:r>
      <w:proofErr w:type="spellEnd"/>
      <w:r w:rsidR="006E51CA" w:rsidRPr="006E51CA">
        <w:rPr>
          <w:sz w:val="26"/>
          <w:szCs w:val="26"/>
        </w:rPr>
        <w:t xml:space="preserve">-сайты </w:t>
      </w:r>
      <w:proofErr w:type="spellStart"/>
      <w:r w:rsidR="005B1532" w:rsidRPr="005B1532">
        <w:rPr>
          <w:sz w:val="26"/>
          <w:szCs w:val="26"/>
          <w:lang w:bidi="ru-RU"/>
        </w:rPr>
        <w:t>www</w:t>
      </w:r>
      <w:proofErr w:type="spellEnd"/>
      <w:r w:rsidR="005B1532" w:rsidRPr="005B1532">
        <w:rPr>
          <w:sz w:val="26"/>
          <w:szCs w:val="26"/>
          <w:lang w:bidi="ru-RU"/>
        </w:rPr>
        <w:t>.</w:t>
      </w:r>
      <w:proofErr w:type="spellStart"/>
      <w:r w:rsidR="005B1532" w:rsidRPr="005B1532">
        <w:rPr>
          <w:sz w:val="26"/>
          <w:szCs w:val="26"/>
          <w:lang w:val="en-US" w:bidi="ru-RU"/>
        </w:rPr>
        <w:t>crossprovide</w:t>
      </w:r>
      <w:proofErr w:type="spellEnd"/>
      <w:r w:rsidR="005B1532" w:rsidRPr="005B1532">
        <w:rPr>
          <w:sz w:val="26"/>
          <w:szCs w:val="26"/>
          <w:lang w:bidi="ru-RU"/>
        </w:rPr>
        <w:t>.</w:t>
      </w:r>
      <w:proofErr w:type="spellStart"/>
      <w:r w:rsidR="005B1532" w:rsidRPr="005B1532">
        <w:rPr>
          <w:sz w:val="26"/>
          <w:szCs w:val="26"/>
          <w:lang w:val="en-US" w:bidi="ru-RU"/>
        </w:rPr>
        <w:t>ru</w:t>
      </w:r>
      <w:proofErr w:type="spellEnd"/>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2B770B">
        <w:rPr>
          <w:iCs/>
        </w:rPr>
        <w:t>28</w:t>
      </w:r>
      <w:r w:rsidRPr="00F84878">
        <w:rPr>
          <w:iCs/>
        </w:rPr>
        <w:t xml:space="preserve">» </w:t>
      </w:r>
      <w:r w:rsidR="006E51CA">
        <w:rPr>
          <w:iCs/>
        </w:rPr>
        <w:t>ма</w:t>
      </w:r>
      <w:r w:rsidR="00F67543">
        <w:rPr>
          <w:iCs/>
        </w:rPr>
        <w:t>я</w:t>
      </w:r>
      <w:r w:rsidR="00F55187">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Default="00915B7D" w:rsidP="00915B7D">
      <w:pPr>
        <w:jc w:val="center"/>
      </w:pPr>
    </w:p>
    <w:p w:rsidR="0071410D" w:rsidRPr="005A22C3" w:rsidRDefault="0071410D" w:rsidP="00915B7D">
      <w:pPr>
        <w:jc w:val="center"/>
      </w:pPr>
    </w:p>
    <w:p w:rsidR="00915B7D" w:rsidRDefault="00915B7D" w:rsidP="00915B7D">
      <w:pPr>
        <w:pStyle w:val="rvps1"/>
      </w:pPr>
    </w:p>
    <w:p w:rsidR="00DC4CE9" w:rsidRDefault="00DC4CE9" w:rsidP="0005731D">
      <w:pPr>
        <w:pStyle w:val="rvps1"/>
        <w:jc w:val="left"/>
      </w:pPr>
    </w:p>
    <w:p w:rsidR="00F4795F" w:rsidRDefault="00F4795F" w:rsidP="00915B7D">
      <w:pPr>
        <w:rPr>
          <w:b/>
          <w:color w:val="FF0000"/>
        </w:rPr>
      </w:pPr>
    </w:p>
    <w:p w:rsidR="00395143" w:rsidRDefault="00395143" w:rsidP="00915B7D">
      <w:pPr>
        <w:rPr>
          <w:b/>
          <w:color w:val="FF0000"/>
        </w:rPr>
      </w:pPr>
    </w:p>
    <w:p w:rsidR="00395143" w:rsidRDefault="00395143" w:rsidP="00915B7D">
      <w:pPr>
        <w:rPr>
          <w:b/>
          <w:color w:val="FF0000"/>
        </w:rPr>
      </w:pPr>
    </w:p>
    <w:p w:rsidR="00764F3C" w:rsidRDefault="00764F3C" w:rsidP="00915B7D">
      <w:pPr>
        <w:rPr>
          <w:b/>
          <w:color w:val="FF0000"/>
        </w:rPr>
      </w:pPr>
    </w:p>
    <w:p w:rsidR="008E3D43" w:rsidRDefault="008E3D43" w:rsidP="00915B7D">
      <w:pPr>
        <w:rPr>
          <w:b/>
          <w:color w:val="FF0000"/>
        </w:rPr>
      </w:pPr>
    </w:p>
    <w:p w:rsidR="00995904" w:rsidRDefault="00995904"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55187">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FF16E4">
          <w:rPr>
            <w:noProof/>
            <w:webHidden/>
          </w:rPr>
          <w:t>3</w:t>
        </w:r>
        <w:r w:rsidRPr="00742F11">
          <w:rPr>
            <w:noProof/>
            <w:webHidden/>
          </w:rPr>
          <w:fldChar w:fldCharType="end"/>
        </w:r>
      </w:hyperlink>
    </w:p>
    <w:p w:rsidR="00915B7D" w:rsidRPr="00742F11" w:rsidRDefault="00FF16E4"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FF16E4"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FF16E4"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FF16E4"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FF16E4"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FF16E4"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FF16E4"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FF16E4"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FF16E4"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w:t>
      </w:r>
      <w:r w:rsidR="002F5240">
        <w:t xml:space="preserve">Агентского </w:t>
      </w:r>
      <w:r w:rsidR="00475E3A">
        <w:t xml:space="preserve">договора </w:t>
      </w:r>
      <w:r w:rsidR="000E4D41" w:rsidRPr="000E4D41">
        <w:t xml:space="preserve">на </w:t>
      </w:r>
      <w:r w:rsidR="00153C20" w:rsidRPr="004C2B4C">
        <w:rPr>
          <w:b/>
        </w:rPr>
        <w:t>п</w:t>
      </w:r>
      <w:r w:rsidR="00153C20" w:rsidRPr="004C2B4C">
        <w:rPr>
          <w:b/>
          <w:szCs w:val="26"/>
        </w:rPr>
        <w:t xml:space="preserve">одключение абонентов к услугам связи ПАО «Башинформсвязь» через </w:t>
      </w:r>
      <w:proofErr w:type="spellStart"/>
      <w:r w:rsidR="00153C20" w:rsidRPr="004C2B4C">
        <w:rPr>
          <w:b/>
          <w:szCs w:val="26"/>
        </w:rPr>
        <w:t>web</w:t>
      </w:r>
      <w:proofErr w:type="spellEnd"/>
      <w:r w:rsidR="00153C20" w:rsidRPr="004C2B4C">
        <w:rPr>
          <w:b/>
          <w:szCs w:val="26"/>
        </w:rPr>
        <w:t xml:space="preserve">-сайты </w:t>
      </w:r>
      <w:proofErr w:type="spellStart"/>
      <w:r w:rsidR="005B1532" w:rsidRPr="00D14C74">
        <w:rPr>
          <w:b/>
          <w:lang w:bidi="ru-RU"/>
        </w:rPr>
        <w:t>www</w:t>
      </w:r>
      <w:proofErr w:type="spellEnd"/>
      <w:r w:rsidR="005B1532" w:rsidRPr="00D14C74">
        <w:rPr>
          <w:b/>
          <w:lang w:bidi="ru-RU"/>
        </w:rPr>
        <w:t>.</w:t>
      </w:r>
      <w:proofErr w:type="spellStart"/>
      <w:r w:rsidR="005B1532" w:rsidRPr="00D14C74">
        <w:rPr>
          <w:b/>
          <w:lang w:val="en-US" w:bidi="ru-RU"/>
        </w:rPr>
        <w:t>crossprovide</w:t>
      </w:r>
      <w:proofErr w:type="spellEnd"/>
      <w:r w:rsidR="005B1532" w:rsidRPr="00D14C74">
        <w:rPr>
          <w:b/>
          <w:lang w:bidi="ru-RU"/>
        </w:rPr>
        <w:t>.</w:t>
      </w:r>
      <w:proofErr w:type="spellStart"/>
      <w:r w:rsidR="005B1532" w:rsidRPr="00D14C74">
        <w:rPr>
          <w:b/>
          <w:lang w:val="en-US" w:bidi="ru-RU"/>
        </w:rPr>
        <w:t>ru</w:t>
      </w:r>
      <w:proofErr w:type="spellEnd"/>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AE04D5"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F44B9" w:rsidRDefault="00AE04D5" w:rsidP="00AF44B9">
            <w:pPr>
              <w:autoSpaceDE w:val="0"/>
              <w:autoSpaceDN w:val="0"/>
              <w:adjustRightInd w:val="0"/>
              <w:jc w:val="both"/>
              <w:rPr>
                <w:rFonts w:eastAsia="Calibri"/>
                <w:bCs/>
              </w:rPr>
            </w:pPr>
            <w:proofErr w:type="spellStart"/>
            <w:r>
              <w:rPr>
                <w:rFonts w:eastAsia="Calibri"/>
                <w:bCs/>
              </w:rPr>
              <w:t>Зайдуллин</w:t>
            </w:r>
            <w:proofErr w:type="spellEnd"/>
            <w:r>
              <w:rPr>
                <w:rFonts w:eastAsia="Calibri"/>
                <w:bCs/>
              </w:rPr>
              <w:t xml:space="preserve"> </w:t>
            </w:r>
            <w:proofErr w:type="spellStart"/>
            <w:r>
              <w:rPr>
                <w:rFonts w:eastAsia="Calibri"/>
                <w:bCs/>
              </w:rPr>
              <w:t>Радмир</w:t>
            </w:r>
            <w:proofErr w:type="spellEnd"/>
            <w:r>
              <w:rPr>
                <w:rFonts w:eastAsia="Calibri"/>
                <w:bCs/>
              </w:rPr>
              <w:t xml:space="preserve"> </w:t>
            </w:r>
            <w:proofErr w:type="spellStart"/>
            <w:r>
              <w:rPr>
                <w:rFonts w:eastAsia="Calibri"/>
                <w:bCs/>
              </w:rPr>
              <w:t>Рафисович</w:t>
            </w:r>
            <w:proofErr w:type="spellEnd"/>
          </w:p>
          <w:p w:rsidR="001C5DDC" w:rsidRPr="005B1532" w:rsidRDefault="00AF44B9" w:rsidP="00F55187">
            <w:pPr>
              <w:autoSpaceDE w:val="0"/>
              <w:autoSpaceDN w:val="0"/>
              <w:adjustRightInd w:val="0"/>
              <w:jc w:val="both"/>
            </w:pPr>
            <w:r w:rsidRPr="00B57D6D">
              <w:rPr>
                <w:rFonts w:eastAsia="Calibri"/>
                <w:bCs/>
                <w:color w:val="000000"/>
              </w:rPr>
              <w:t>тел</w:t>
            </w:r>
            <w:r w:rsidR="00AE04D5" w:rsidRPr="005B1532">
              <w:rPr>
                <w:rFonts w:eastAsia="Calibri"/>
                <w:bCs/>
                <w:color w:val="000000"/>
              </w:rPr>
              <w:t>. + 7 (347)22159</w:t>
            </w:r>
            <w:r w:rsidR="002F5240" w:rsidRPr="005B1532">
              <w:rPr>
                <w:rFonts w:eastAsia="Calibri"/>
                <w:bCs/>
                <w:color w:val="000000"/>
              </w:rPr>
              <w:t>58</w:t>
            </w:r>
            <w:r w:rsidRPr="005B1532">
              <w:rPr>
                <w:rFonts w:eastAsia="Calibri"/>
                <w:bCs/>
                <w:color w:val="000000"/>
              </w:rPr>
              <w:t xml:space="preserve">, </w:t>
            </w:r>
            <w:r w:rsidRPr="00B57D6D">
              <w:rPr>
                <w:rFonts w:eastAsia="Calibri"/>
                <w:bCs/>
                <w:color w:val="000000"/>
                <w:lang w:val="en-US"/>
              </w:rPr>
              <w:t>e</w:t>
            </w:r>
            <w:r w:rsidRPr="005B1532">
              <w:rPr>
                <w:rFonts w:eastAsia="Calibri"/>
                <w:bCs/>
                <w:color w:val="000000"/>
              </w:rPr>
              <w:t>-</w:t>
            </w:r>
            <w:r w:rsidRPr="00B57D6D">
              <w:rPr>
                <w:rFonts w:eastAsia="Calibri"/>
                <w:bCs/>
                <w:color w:val="000000"/>
                <w:lang w:val="en-US"/>
              </w:rPr>
              <w:t>mail</w:t>
            </w:r>
            <w:r w:rsidRPr="005B1532">
              <w:rPr>
                <w:rFonts w:eastAsia="Calibri"/>
                <w:bCs/>
                <w:color w:val="000000"/>
              </w:rPr>
              <w:t xml:space="preserve">: </w:t>
            </w:r>
            <w:hyperlink r:id="rId14" w:history="1">
              <w:r w:rsidR="00AE04D5" w:rsidRPr="00C07ABE">
                <w:rPr>
                  <w:rStyle w:val="a5"/>
                  <w:lang w:val="en-US"/>
                </w:rPr>
                <w:t>r</w:t>
              </w:r>
              <w:r w:rsidR="00AE04D5" w:rsidRPr="005B1532">
                <w:rPr>
                  <w:rStyle w:val="a5"/>
                </w:rPr>
                <w:t>.</w:t>
              </w:r>
              <w:r w:rsidR="00AE04D5" w:rsidRPr="00C07ABE">
                <w:rPr>
                  <w:rStyle w:val="a5"/>
                  <w:lang w:val="en-US"/>
                </w:rPr>
                <w:t>zajdullin</w:t>
              </w:r>
              <w:r w:rsidR="00AE04D5" w:rsidRPr="005B1532">
                <w:rPr>
                  <w:rStyle w:val="a5"/>
                </w:rPr>
                <w:t>@</w:t>
              </w:r>
              <w:r w:rsidR="00AE04D5" w:rsidRPr="00C07ABE">
                <w:rPr>
                  <w:rStyle w:val="a5"/>
                  <w:lang w:val="en-US"/>
                </w:rPr>
                <w:t>bashtel</w:t>
              </w:r>
              <w:r w:rsidR="00AE04D5" w:rsidRPr="005B1532">
                <w:rPr>
                  <w:rStyle w:val="a5"/>
                </w:rPr>
                <w:t>.</w:t>
              </w:r>
              <w:proofErr w:type="spellStart"/>
              <w:r w:rsidR="00AE04D5" w:rsidRPr="00C07ABE">
                <w:rPr>
                  <w:rStyle w:val="a5"/>
                  <w:lang w:val="en-US"/>
                </w:rPr>
                <w:t>ru</w:t>
              </w:r>
              <w:proofErr w:type="spellEnd"/>
            </w:hyperlink>
            <w:r w:rsidR="00AE04D5" w:rsidRPr="005B1532">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2F5240" w:rsidP="00907BCE">
            <w:pPr>
              <w:pStyle w:val="Default"/>
              <w:jc w:val="both"/>
              <w:rPr>
                <w:szCs w:val="26"/>
              </w:rPr>
            </w:pPr>
            <w:r>
              <w:rPr>
                <w:iCs/>
              </w:rPr>
              <w:t>Агентский д</w:t>
            </w:r>
            <w:r w:rsidR="00915B7D" w:rsidRPr="00F84878">
              <w:rPr>
                <w:iCs/>
              </w:rPr>
              <w:t xml:space="preserve">оговор </w:t>
            </w:r>
            <w:r w:rsidR="000E4D41" w:rsidRPr="000E4D41">
              <w:t xml:space="preserve">на </w:t>
            </w:r>
            <w:r w:rsidR="00153C20" w:rsidRPr="004C2B4C">
              <w:rPr>
                <w:b/>
              </w:rPr>
              <w:t>п</w:t>
            </w:r>
            <w:r w:rsidR="00153C20" w:rsidRPr="004C2B4C">
              <w:rPr>
                <w:b/>
                <w:szCs w:val="26"/>
              </w:rPr>
              <w:t xml:space="preserve">одключение абонентов к услугам связи ПАО «Башинформсвязь» через </w:t>
            </w:r>
            <w:proofErr w:type="spellStart"/>
            <w:r w:rsidR="00153C20" w:rsidRPr="004C2B4C">
              <w:rPr>
                <w:b/>
                <w:szCs w:val="26"/>
              </w:rPr>
              <w:t>web</w:t>
            </w:r>
            <w:proofErr w:type="spellEnd"/>
            <w:r w:rsidR="00153C20" w:rsidRPr="004C2B4C">
              <w:rPr>
                <w:b/>
                <w:szCs w:val="26"/>
              </w:rPr>
              <w:t xml:space="preserve">-сайты </w:t>
            </w:r>
            <w:proofErr w:type="spellStart"/>
            <w:r w:rsidR="005B1532" w:rsidRPr="00D14C74">
              <w:rPr>
                <w:b/>
                <w:lang w:bidi="ru-RU"/>
              </w:rPr>
              <w:t>www</w:t>
            </w:r>
            <w:proofErr w:type="spellEnd"/>
            <w:r w:rsidR="005B1532" w:rsidRPr="00D14C74">
              <w:rPr>
                <w:b/>
                <w:lang w:bidi="ru-RU"/>
              </w:rPr>
              <w:t>.</w:t>
            </w:r>
            <w:proofErr w:type="spellStart"/>
            <w:r w:rsidR="005B1532" w:rsidRPr="00D14C74">
              <w:rPr>
                <w:b/>
                <w:lang w:val="en-US" w:bidi="ru-RU"/>
              </w:rPr>
              <w:t>crossprovide</w:t>
            </w:r>
            <w:proofErr w:type="spellEnd"/>
            <w:r w:rsidR="005B1532" w:rsidRPr="00D14C74">
              <w:rPr>
                <w:b/>
                <w:lang w:bidi="ru-RU"/>
              </w:rPr>
              <w:t>.</w:t>
            </w:r>
            <w:proofErr w:type="spellStart"/>
            <w:r w:rsidR="005B1532" w:rsidRPr="00D14C74">
              <w:rPr>
                <w:b/>
                <w:lang w:val="en-US" w:bidi="ru-RU"/>
              </w:rPr>
              <w:t>ru</w:t>
            </w:r>
            <w:proofErr w:type="spellEnd"/>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lastRenderedPageBreak/>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F5800" w:rsidRPr="0053230E" w:rsidRDefault="005561E9" w:rsidP="00BF5800">
            <w:pPr>
              <w:pStyle w:val="Default"/>
              <w:jc w:val="both"/>
              <w:rPr>
                <w:iCs/>
                <w:color w:val="auto"/>
                <w:sz w:val="10"/>
                <w:szCs w:val="10"/>
              </w:rPr>
            </w:pPr>
            <w:r>
              <w:t>501 00</w:t>
            </w:r>
            <w:r w:rsidRPr="00116D7C">
              <w:t>0,00 (</w:t>
            </w:r>
            <w:r>
              <w:t>пятьсот одна тысяча</w:t>
            </w:r>
            <w:r w:rsidRPr="00116D7C">
              <w:t>) рублей 00 копеек</w:t>
            </w:r>
            <w:r w:rsidRPr="00116D7C">
              <w:rPr>
                <w:iCs/>
                <w:color w:val="auto"/>
              </w:rPr>
              <w:t xml:space="preserve">, </w:t>
            </w:r>
            <w:r>
              <w:rPr>
                <w:iCs/>
                <w:color w:val="auto"/>
              </w:rPr>
              <w:t>НДС не облагается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FF47E3">
            <w:pPr>
              <w:pStyle w:val="Default"/>
              <w:rPr>
                <w:iCs/>
              </w:rPr>
            </w:pPr>
            <w:r w:rsidRPr="00F84878">
              <w:rPr>
                <w:iCs/>
              </w:rPr>
              <w:t xml:space="preserve"> </w:t>
            </w:r>
            <w:r w:rsidR="00D02223">
              <w:rPr>
                <w:iCs/>
              </w:rPr>
              <w:t xml:space="preserve">не позднее </w:t>
            </w:r>
            <w:r w:rsidRPr="00F84878">
              <w:rPr>
                <w:iCs/>
              </w:rPr>
              <w:t>«</w:t>
            </w:r>
            <w:r w:rsidR="002F05BE">
              <w:rPr>
                <w:iCs/>
              </w:rPr>
              <w:t>31</w:t>
            </w:r>
            <w:r w:rsidRPr="00F84878">
              <w:rPr>
                <w:iCs/>
              </w:rPr>
              <w:t xml:space="preserve">» </w:t>
            </w:r>
            <w:r w:rsidR="00153C20">
              <w:rPr>
                <w:iCs/>
              </w:rPr>
              <w:t>ма</w:t>
            </w:r>
            <w:r w:rsidR="00FF47E3">
              <w:rPr>
                <w:iCs/>
              </w:rPr>
              <w:t>я</w:t>
            </w:r>
            <w:r w:rsidR="007D1168">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578258"/>
      <w:r w:rsidRPr="00E82F20">
        <w:rPr>
          <w:rFonts w:ascii="Times New Roman" w:eastAsia="MS Mincho" w:hAnsi="Times New Roman"/>
          <w:color w:val="17365D"/>
          <w:kern w:val="32"/>
          <w:szCs w:val="24"/>
          <w:lang w:eastAsia="x-none"/>
        </w:rPr>
        <w:lastRenderedPageBreak/>
        <w:t>ДОКУМЕНТАЦИЯ О ЗАКУПКЕ</w:t>
      </w:r>
      <w:bookmarkEnd w:id="1"/>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2" w:name="_Toc438578259"/>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F16E4">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w:t>
      </w:r>
      <w:r w:rsidRPr="00F84878">
        <w:lastRenderedPageBreak/>
        <w:t xml:space="preserve">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FF16E4">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FF16E4"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Toc438578260"/>
      <w:bookmarkEnd w:id="3"/>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4"/>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3857826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AE04D5"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E04D5" w:rsidRDefault="00AE04D5" w:rsidP="00AE04D5">
            <w:pPr>
              <w:autoSpaceDE w:val="0"/>
              <w:autoSpaceDN w:val="0"/>
              <w:adjustRightInd w:val="0"/>
              <w:jc w:val="both"/>
              <w:rPr>
                <w:rFonts w:eastAsia="Calibri"/>
                <w:bCs/>
              </w:rPr>
            </w:pPr>
            <w:proofErr w:type="spellStart"/>
            <w:r>
              <w:rPr>
                <w:rFonts w:eastAsia="Calibri"/>
                <w:bCs/>
              </w:rPr>
              <w:t>Зайдуллин</w:t>
            </w:r>
            <w:proofErr w:type="spellEnd"/>
            <w:r>
              <w:rPr>
                <w:rFonts w:eastAsia="Calibri"/>
                <w:bCs/>
              </w:rPr>
              <w:t xml:space="preserve"> </w:t>
            </w:r>
            <w:proofErr w:type="spellStart"/>
            <w:r>
              <w:rPr>
                <w:rFonts w:eastAsia="Calibri"/>
                <w:bCs/>
              </w:rPr>
              <w:t>Радмир</w:t>
            </w:r>
            <w:proofErr w:type="spellEnd"/>
            <w:r>
              <w:rPr>
                <w:rFonts w:eastAsia="Calibri"/>
                <w:bCs/>
              </w:rPr>
              <w:t xml:space="preserve"> </w:t>
            </w:r>
            <w:proofErr w:type="spellStart"/>
            <w:r>
              <w:rPr>
                <w:rFonts w:eastAsia="Calibri"/>
                <w:bCs/>
              </w:rPr>
              <w:t>Рафисович</w:t>
            </w:r>
            <w:proofErr w:type="spellEnd"/>
          </w:p>
          <w:p w:rsidR="00E21509" w:rsidRPr="005B1532" w:rsidRDefault="00AE04D5" w:rsidP="00AE04D5">
            <w:pPr>
              <w:autoSpaceDE w:val="0"/>
              <w:autoSpaceDN w:val="0"/>
              <w:adjustRightInd w:val="0"/>
              <w:jc w:val="both"/>
              <w:rPr>
                <w:rFonts w:eastAsia="Calibri"/>
                <w:bCs/>
              </w:rPr>
            </w:pPr>
            <w:r w:rsidRPr="00B57D6D">
              <w:rPr>
                <w:rFonts w:eastAsia="Calibri"/>
                <w:bCs/>
                <w:color w:val="000000"/>
              </w:rPr>
              <w:t>тел</w:t>
            </w:r>
            <w:r w:rsidRPr="005B1532">
              <w:rPr>
                <w:rFonts w:eastAsia="Calibri"/>
                <w:bCs/>
                <w:color w:val="000000"/>
              </w:rPr>
              <w:t xml:space="preserve">. + 7 (347)2215958, </w:t>
            </w:r>
            <w:r w:rsidRPr="00B57D6D">
              <w:rPr>
                <w:rFonts w:eastAsia="Calibri"/>
                <w:bCs/>
                <w:color w:val="000000"/>
                <w:lang w:val="en-US"/>
              </w:rPr>
              <w:t>e</w:t>
            </w:r>
            <w:r w:rsidRPr="005B1532">
              <w:rPr>
                <w:rFonts w:eastAsia="Calibri"/>
                <w:bCs/>
                <w:color w:val="000000"/>
              </w:rPr>
              <w:t>-</w:t>
            </w:r>
            <w:r w:rsidRPr="00B57D6D">
              <w:rPr>
                <w:rFonts w:eastAsia="Calibri"/>
                <w:bCs/>
                <w:color w:val="000000"/>
                <w:lang w:val="en-US"/>
              </w:rPr>
              <w:t>mail</w:t>
            </w:r>
            <w:r w:rsidRPr="005B1532">
              <w:rPr>
                <w:rFonts w:eastAsia="Calibri"/>
                <w:bCs/>
                <w:color w:val="000000"/>
              </w:rPr>
              <w:t xml:space="preserve">: </w:t>
            </w:r>
            <w:hyperlink r:id="rId25" w:history="1">
              <w:r w:rsidRPr="00C07ABE">
                <w:rPr>
                  <w:rStyle w:val="a5"/>
                  <w:lang w:val="en-US"/>
                </w:rPr>
                <w:t>r</w:t>
              </w:r>
              <w:r w:rsidRPr="005B1532">
                <w:rPr>
                  <w:rStyle w:val="a5"/>
                </w:rPr>
                <w:t>.</w:t>
              </w:r>
              <w:r w:rsidRPr="00C07ABE">
                <w:rPr>
                  <w:rStyle w:val="a5"/>
                  <w:lang w:val="en-US"/>
                </w:rPr>
                <w:t>zajdullin</w:t>
              </w:r>
              <w:r w:rsidRPr="005B1532">
                <w:rPr>
                  <w:rStyle w:val="a5"/>
                </w:rPr>
                <w:t>@</w:t>
              </w:r>
              <w:r w:rsidRPr="00C07ABE">
                <w:rPr>
                  <w:rStyle w:val="a5"/>
                  <w:lang w:val="en-US"/>
                </w:rPr>
                <w:t>bashtel</w:t>
              </w:r>
              <w:r w:rsidRPr="005B1532">
                <w:rPr>
                  <w:rStyle w:val="a5"/>
                </w:rPr>
                <w:t>.</w:t>
              </w:r>
              <w:proofErr w:type="spellStart"/>
              <w:r w:rsidRPr="00C07ABE">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5B1532" w:rsidRDefault="00915B7D" w:rsidP="00DE184D">
            <w:pPr>
              <w:pStyle w:val="rvps1"/>
              <w:numPr>
                <w:ilvl w:val="0"/>
                <w:numId w:val="3"/>
              </w:numPr>
              <w:tabs>
                <w:tab w:val="left" w:pos="0"/>
              </w:tabs>
              <w:ind w:left="0" w:firstLine="0"/>
              <w:jc w:val="left"/>
            </w:pPr>
            <w:bookmarkStart w:id="8"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9" w:name="форма2"/>
            <w:bookmarkEnd w:id="8"/>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5B1532" w:rsidP="0000634B">
            <w:pPr>
              <w:pStyle w:val="afff9"/>
              <w:rPr>
                <w:rFonts w:cs="Times New Roman"/>
              </w:rPr>
            </w:pPr>
            <w:r w:rsidRPr="00D14C74">
              <w:rPr>
                <w:rFonts w:cs="Times New Roman"/>
              </w:rPr>
              <w:t xml:space="preserve">ИП </w:t>
            </w:r>
            <w:proofErr w:type="spellStart"/>
            <w:r w:rsidRPr="00D14C74">
              <w:rPr>
                <w:rFonts w:cs="Times New Roman"/>
              </w:rPr>
              <w:t>Асылгараев</w:t>
            </w:r>
            <w:proofErr w:type="spellEnd"/>
            <w:r w:rsidRPr="00D14C74">
              <w:rPr>
                <w:rFonts w:cs="Times New Roman"/>
              </w:rPr>
              <w:t xml:space="preserve"> Ильдар </w:t>
            </w:r>
            <w:proofErr w:type="spellStart"/>
            <w:r w:rsidRPr="00D14C74">
              <w:rPr>
                <w:rFonts w:cs="Times New Roman"/>
              </w:rPr>
              <w:t>Рабиясович</w:t>
            </w:r>
            <w:proofErr w:type="spellEnd"/>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5B1532" w:rsidRPr="00D14C74" w:rsidRDefault="005B1532" w:rsidP="005B1532">
            <w:pPr>
              <w:pStyle w:val="a8"/>
            </w:pPr>
            <w:r w:rsidRPr="00D14C74">
              <w:t xml:space="preserve">423816, Россия, Набережные Челны, пр-т. </w:t>
            </w:r>
            <w:proofErr w:type="spellStart"/>
            <w:r w:rsidRPr="00D14C74">
              <w:t>Чулман</w:t>
            </w:r>
            <w:proofErr w:type="spellEnd"/>
            <w:r w:rsidRPr="00D14C74">
              <w:t>, д. 100</w:t>
            </w:r>
          </w:p>
          <w:p w:rsidR="00915B7D" w:rsidRPr="0032605E" w:rsidRDefault="00915B7D" w:rsidP="008E3617">
            <w:pPr>
              <w:rPr>
                <w:color w:val="FF0000"/>
              </w:rPr>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0" w:name="_Ref37810724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153C20">
            <w:pPr>
              <w:rPr>
                <w:i/>
                <w:color w:val="FF0000"/>
              </w:rPr>
            </w:pPr>
            <w:r>
              <w:rPr>
                <w:iCs/>
              </w:rPr>
              <w:t xml:space="preserve">не позднее </w:t>
            </w:r>
            <w:r w:rsidR="00FF47E3" w:rsidRPr="00F84878">
              <w:rPr>
                <w:iCs/>
              </w:rPr>
              <w:t>«</w:t>
            </w:r>
            <w:r w:rsidR="002F05BE">
              <w:rPr>
                <w:iCs/>
              </w:rPr>
              <w:t>31</w:t>
            </w:r>
            <w:bookmarkStart w:id="11" w:name="_GoBack"/>
            <w:bookmarkEnd w:id="11"/>
            <w:r w:rsidR="00FF47E3" w:rsidRPr="00F84878">
              <w:rPr>
                <w:iCs/>
              </w:rPr>
              <w:t xml:space="preserve">» </w:t>
            </w:r>
            <w:r w:rsidR="00FF47E3">
              <w:rPr>
                <w:iCs/>
              </w:rPr>
              <w:t>мая</w:t>
            </w:r>
            <w:r w:rsidR="007D1168">
              <w:rPr>
                <w:iCs/>
              </w:rPr>
              <w:t xml:space="preserve"> 2018</w:t>
            </w:r>
            <w:r w:rsidR="007D1168"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835277" w:rsidRPr="008C011D"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w:t>
            </w:r>
            <w:r w:rsidR="002F5240">
              <w:rPr>
                <w:szCs w:val="26"/>
              </w:rPr>
              <w:t xml:space="preserve">Агентского </w:t>
            </w:r>
            <w:r w:rsidR="00241826">
              <w:rPr>
                <w:szCs w:val="26"/>
              </w:rPr>
              <w:t xml:space="preserve">договора </w:t>
            </w:r>
            <w:r w:rsidR="00C04268">
              <w:rPr>
                <w:szCs w:val="26"/>
              </w:rPr>
              <w:t xml:space="preserve">на </w:t>
            </w:r>
            <w:r w:rsidR="00153C20" w:rsidRPr="004C2B4C">
              <w:rPr>
                <w:b/>
              </w:rPr>
              <w:t>п</w:t>
            </w:r>
            <w:r w:rsidR="00153C20" w:rsidRPr="004C2B4C">
              <w:rPr>
                <w:b/>
                <w:szCs w:val="26"/>
              </w:rPr>
              <w:t xml:space="preserve">одключение абонентов к услугам связи ПАО «Башинформсвязь» через </w:t>
            </w:r>
            <w:proofErr w:type="spellStart"/>
            <w:r w:rsidR="00153C20" w:rsidRPr="004C2B4C">
              <w:rPr>
                <w:b/>
                <w:szCs w:val="26"/>
              </w:rPr>
              <w:t>web</w:t>
            </w:r>
            <w:proofErr w:type="spellEnd"/>
            <w:r w:rsidR="00153C20" w:rsidRPr="004C2B4C">
              <w:rPr>
                <w:b/>
                <w:szCs w:val="26"/>
              </w:rPr>
              <w:t xml:space="preserve">-сайты </w:t>
            </w:r>
            <w:proofErr w:type="spellStart"/>
            <w:r w:rsidR="005B1532" w:rsidRPr="00D14C74">
              <w:rPr>
                <w:b/>
                <w:lang w:bidi="ru-RU"/>
              </w:rPr>
              <w:t>www</w:t>
            </w:r>
            <w:proofErr w:type="spellEnd"/>
            <w:r w:rsidR="005B1532" w:rsidRPr="00D14C74">
              <w:rPr>
                <w:b/>
                <w:lang w:bidi="ru-RU"/>
              </w:rPr>
              <w:t>.</w:t>
            </w:r>
            <w:proofErr w:type="spellStart"/>
            <w:r w:rsidR="005B1532" w:rsidRPr="00D14C74">
              <w:rPr>
                <w:b/>
                <w:lang w:val="en-US" w:bidi="ru-RU"/>
              </w:rPr>
              <w:t>crossprovide</w:t>
            </w:r>
            <w:proofErr w:type="spellEnd"/>
            <w:r w:rsidR="005B1532" w:rsidRPr="00D14C74">
              <w:rPr>
                <w:b/>
                <w:lang w:bidi="ru-RU"/>
              </w:rPr>
              <w:t>.</w:t>
            </w:r>
            <w:proofErr w:type="spellStart"/>
            <w:r w:rsidR="005B1532" w:rsidRPr="00D14C74">
              <w:rPr>
                <w:b/>
                <w:lang w:val="en-US" w:bidi="ru-RU"/>
              </w:rPr>
              <w:t>ru</w:t>
            </w:r>
            <w:proofErr w:type="spellEnd"/>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5561E9" w:rsidP="0075546F">
            <w:pPr>
              <w:jc w:val="both"/>
            </w:pPr>
            <w:r>
              <w:t>501 00</w:t>
            </w:r>
            <w:r w:rsidRPr="00116D7C">
              <w:t>0,00 (</w:t>
            </w:r>
            <w:r>
              <w:t>пятьсот одна тысяча</w:t>
            </w:r>
            <w:r w:rsidRPr="00116D7C">
              <w:t>) рублей 00 копеек</w:t>
            </w:r>
            <w:r w:rsidRPr="00116D7C">
              <w:rPr>
                <w:iCs/>
              </w:rPr>
              <w:t xml:space="preserve">, </w:t>
            </w:r>
            <w:r>
              <w:rPr>
                <w:iCs/>
              </w:rPr>
              <w:t>НДС не облагается</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lastRenderedPageBreak/>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FF16E4">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FF16E4">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FF16E4">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lastRenderedPageBreak/>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lastRenderedPageBreak/>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lastRenderedPageBreak/>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FF16E4">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lastRenderedPageBreak/>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lastRenderedPageBreak/>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lastRenderedPageBreak/>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lastRenderedPageBreak/>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2" w:name="_РАЗДЕЛ_V._Проект"/>
      <w:bookmarkStart w:id="33" w:name="_Toc438578268"/>
      <w:bookmarkEnd w:id="32"/>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8200F2" w:rsidRDefault="008200F2" w:rsidP="008200F2">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0D5A92" w:rsidRPr="008200F2" w:rsidRDefault="000D5A92" w:rsidP="000D5A92">
      <w:pPr>
        <w:rPr>
          <w:rFonts w:eastAsia="MS Mincho"/>
          <w:lang w:eastAsia="x-none"/>
        </w:rPr>
      </w:pPr>
    </w:p>
    <w:sectPr w:rsidR="000D5A92" w:rsidRPr="008200F2"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FF16E4">
      <w:rPr>
        <w:noProof/>
      </w:rPr>
      <w:t>13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FF16E4">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1"/>
    <w:multiLevelType w:val="singleLevel"/>
    <w:tmpl w:val="00000001"/>
    <w:name w:val="WW8Num1"/>
    <w:lvl w:ilvl="0">
      <w:start w:val="1"/>
      <w:numFmt w:val="bullet"/>
      <w:lvlText w:val=""/>
      <w:lvlJc w:val="left"/>
      <w:pPr>
        <w:tabs>
          <w:tab w:val="num" w:pos="1440"/>
        </w:tabs>
      </w:pPr>
      <w:rPr>
        <w:rFonts w:ascii="Symbol" w:hAnsi="Symbol"/>
      </w:rPr>
    </w:lvl>
  </w:abstractNum>
  <w:abstractNum w:abstractNumId="9"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CA029CE"/>
    <w:multiLevelType w:val="multilevel"/>
    <w:tmpl w:val="034CDDDE"/>
    <w:lvl w:ilvl="0">
      <w:start w:val="1"/>
      <w:numFmt w:val="decimal"/>
      <w:lvlText w:val="%1."/>
      <w:lvlJc w:val="left"/>
      <w:pPr>
        <w:ind w:left="-66" w:hanging="360"/>
      </w:pPr>
      <w:rPr>
        <w:rFonts w:hint="default"/>
      </w:rPr>
    </w:lvl>
    <w:lvl w:ilvl="1">
      <w:start w:val="1"/>
      <w:numFmt w:val="decimal"/>
      <w:isLgl/>
      <w:lvlText w:val="%1.%2."/>
      <w:lvlJc w:val="left"/>
      <w:pPr>
        <w:ind w:left="-350" w:hanging="360"/>
      </w:pPr>
      <w:rPr>
        <w:rFonts w:hint="default"/>
      </w:rPr>
    </w:lvl>
    <w:lvl w:ilvl="2">
      <w:start w:val="1"/>
      <w:numFmt w:val="decimal"/>
      <w:isLgl/>
      <w:lvlText w:val="%1.%2.%3."/>
      <w:lvlJc w:val="left"/>
      <w:pPr>
        <w:ind w:left="152" w:hanging="720"/>
      </w:pPr>
      <w:rPr>
        <w:rFonts w:hint="default"/>
      </w:rPr>
    </w:lvl>
    <w:lvl w:ilvl="3">
      <w:start w:val="1"/>
      <w:numFmt w:val="decimal"/>
      <w:isLgl/>
      <w:lvlText w:val="%1.%2.%3.%4."/>
      <w:lvlJc w:val="left"/>
      <w:pPr>
        <w:ind w:left="152" w:hanging="720"/>
      </w:pPr>
      <w:rPr>
        <w:rFonts w:hint="default"/>
      </w:rPr>
    </w:lvl>
    <w:lvl w:ilvl="4">
      <w:start w:val="1"/>
      <w:numFmt w:val="decimal"/>
      <w:isLgl/>
      <w:lvlText w:val="%1.%2.%3.%4.%5."/>
      <w:lvlJc w:val="left"/>
      <w:pPr>
        <w:ind w:left="512" w:hanging="1080"/>
      </w:pPr>
      <w:rPr>
        <w:rFonts w:hint="default"/>
      </w:rPr>
    </w:lvl>
    <w:lvl w:ilvl="5">
      <w:start w:val="1"/>
      <w:numFmt w:val="decimal"/>
      <w:isLgl/>
      <w:lvlText w:val="%1.%2.%3.%4.%5.%6."/>
      <w:lvlJc w:val="left"/>
      <w:pPr>
        <w:ind w:left="512" w:hanging="1080"/>
      </w:pPr>
      <w:rPr>
        <w:rFonts w:hint="default"/>
      </w:rPr>
    </w:lvl>
    <w:lvl w:ilvl="6">
      <w:start w:val="1"/>
      <w:numFmt w:val="decimal"/>
      <w:isLgl/>
      <w:lvlText w:val="%1.%2.%3.%4.%5.%6.%7."/>
      <w:lvlJc w:val="left"/>
      <w:pPr>
        <w:ind w:left="872" w:hanging="1440"/>
      </w:pPr>
      <w:rPr>
        <w:rFonts w:hint="default"/>
      </w:rPr>
    </w:lvl>
    <w:lvl w:ilvl="7">
      <w:start w:val="1"/>
      <w:numFmt w:val="decimal"/>
      <w:isLgl/>
      <w:lvlText w:val="%1.%2.%3.%4.%5.%6.%7.%8."/>
      <w:lvlJc w:val="left"/>
      <w:pPr>
        <w:ind w:left="872" w:hanging="1440"/>
      </w:pPr>
      <w:rPr>
        <w:rFonts w:hint="default"/>
      </w:rPr>
    </w:lvl>
    <w:lvl w:ilvl="8">
      <w:start w:val="1"/>
      <w:numFmt w:val="decimal"/>
      <w:isLgl/>
      <w:lvlText w:val="%1.%2.%3.%4.%5.%6.%7.%8.%9."/>
      <w:lvlJc w:val="left"/>
      <w:pPr>
        <w:ind w:left="1232" w:hanging="1800"/>
      </w:pPr>
      <w:rPr>
        <w:rFonts w:hint="default"/>
      </w:rPr>
    </w:lvl>
  </w:abstractNum>
  <w:abstractNum w:abstractNumId="20"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6C09F8"/>
    <w:multiLevelType w:val="hybridMultilevel"/>
    <w:tmpl w:val="4588C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7" w15:restartNumberingAfterBreak="0">
    <w:nsid w:val="7D1A2B06"/>
    <w:multiLevelType w:val="hybridMultilevel"/>
    <w:tmpl w:val="8C0AE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24"/>
  </w:num>
  <w:num w:numId="3">
    <w:abstractNumId w:val="22"/>
  </w:num>
  <w:num w:numId="4">
    <w:abstractNumId w:val="35"/>
  </w:num>
  <w:num w:numId="5">
    <w:abstractNumId w:val="31"/>
  </w:num>
  <w:num w:numId="6">
    <w:abstractNumId w:val="21"/>
  </w:num>
  <w:num w:numId="7">
    <w:abstractNumId w:val="23"/>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6"/>
  </w:num>
  <w:num w:numId="19">
    <w:abstractNumId w:val="28"/>
  </w:num>
  <w:num w:numId="20">
    <w:abstractNumId w:val="15"/>
  </w:num>
  <w:num w:numId="21">
    <w:abstractNumId w:val="16"/>
  </w:num>
  <w:num w:numId="22">
    <w:abstractNumId w:val="27"/>
  </w:num>
  <w:num w:numId="23">
    <w:abstractNumId w:val="29"/>
  </w:num>
  <w:num w:numId="24">
    <w:abstractNumId w:val="33"/>
  </w:num>
  <w:num w:numId="25">
    <w:abstractNumId w:val="30"/>
  </w:num>
  <w:num w:numId="26">
    <w:abstractNumId w:val="20"/>
  </w:num>
  <w:num w:numId="27">
    <w:abstractNumId w:val="32"/>
  </w:num>
  <w:num w:numId="28">
    <w:abstractNumId w:val="34"/>
  </w:num>
  <w:num w:numId="29">
    <w:abstractNumId w:val="8"/>
  </w:num>
  <w:num w:numId="30">
    <w:abstractNumId w:val="37"/>
  </w:num>
  <w:num w:numId="31">
    <w:abstractNumId w:val="25"/>
  </w:num>
  <w:num w:numId="32">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0634B"/>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172B"/>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D5A92"/>
    <w:rsid w:val="000E4D41"/>
    <w:rsid w:val="000E6588"/>
    <w:rsid w:val="000E65CB"/>
    <w:rsid w:val="000E7527"/>
    <w:rsid w:val="0010314D"/>
    <w:rsid w:val="00103D05"/>
    <w:rsid w:val="00104450"/>
    <w:rsid w:val="00104FE9"/>
    <w:rsid w:val="001101A7"/>
    <w:rsid w:val="00111C4D"/>
    <w:rsid w:val="00112070"/>
    <w:rsid w:val="00114AB6"/>
    <w:rsid w:val="00117217"/>
    <w:rsid w:val="00126B9E"/>
    <w:rsid w:val="0012741C"/>
    <w:rsid w:val="001312C7"/>
    <w:rsid w:val="00132721"/>
    <w:rsid w:val="00135FB9"/>
    <w:rsid w:val="001412FA"/>
    <w:rsid w:val="001434E6"/>
    <w:rsid w:val="00145BEB"/>
    <w:rsid w:val="00145CCF"/>
    <w:rsid w:val="00146118"/>
    <w:rsid w:val="001521BA"/>
    <w:rsid w:val="00153C20"/>
    <w:rsid w:val="00156A9C"/>
    <w:rsid w:val="00184007"/>
    <w:rsid w:val="00191422"/>
    <w:rsid w:val="001968EB"/>
    <w:rsid w:val="00197D48"/>
    <w:rsid w:val="00197F71"/>
    <w:rsid w:val="001A0136"/>
    <w:rsid w:val="001A167D"/>
    <w:rsid w:val="001A5DB6"/>
    <w:rsid w:val="001B5750"/>
    <w:rsid w:val="001C0801"/>
    <w:rsid w:val="001C0A08"/>
    <w:rsid w:val="001C4740"/>
    <w:rsid w:val="001C5A0E"/>
    <w:rsid w:val="001C5DDC"/>
    <w:rsid w:val="001E194D"/>
    <w:rsid w:val="001E68AE"/>
    <w:rsid w:val="001F272A"/>
    <w:rsid w:val="001F4097"/>
    <w:rsid w:val="001F68BA"/>
    <w:rsid w:val="00200B88"/>
    <w:rsid w:val="00210BFE"/>
    <w:rsid w:val="002225D5"/>
    <w:rsid w:val="002257CE"/>
    <w:rsid w:val="00225FC8"/>
    <w:rsid w:val="00232B85"/>
    <w:rsid w:val="00236F13"/>
    <w:rsid w:val="00237971"/>
    <w:rsid w:val="002404E4"/>
    <w:rsid w:val="00241826"/>
    <w:rsid w:val="00242CA3"/>
    <w:rsid w:val="00243A2C"/>
    <w:rsid w:val="00243CF9"/>
    <w:rsid w:val="00244804"/>
    <w:rsid w:val="00245752"/>
    <w:rsid w:val="00251E37"/>
    <w:rsid w:val="00253191"/>
    <w:rsid w:val="0025554B"/>
    <w:rsid w:val="00257593"/>
    <w:rsid w:val="0026251C"/>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B770B"/>
    <w:rsid w:val="002D4CB1"/>
    <w:rsid w:val="002D4D5F"/>
    <w:rsid w:val="002D5354"/>
    <w:rsid w:val="002D671C"/>
    <w:rsid w:val="002E5ABF"/>
    <w:rsid w:val="002E6567"/>
    <w:rsid w:val="002E6984"/>
    <w:rsid w:val="002F05BE"/>
    <w:rsid w:val="002F5240"/>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82E8D"/>
    <w:rsid w:val="00391637"/>
    <w:rsid w:val="00395143"/>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2753C"/>
    <w:rsid w:val="0043211C"/>
    <w:rsid w:val="00440E6A"/>
    <w:rsid w:val="004433E0"/>
    <w:rsid w:val="00444D08"/>
    <w:rsid w:val="00447F9D"/>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2D64"/>
    <w:rsid w:val="004B343E"/>
    <w:rsid w:val="004B3720"/>
    <w:rsid w:val="004B39A5"/>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4D66"/>
    <w:rsid w:val="00535D62"/>
    <w:rsid w:val="00536A02"/>
    <w:rsid w:val="0054094B"/>
    <w:rsid w:val="00543264"/>
    <w:rsid w:val="005441A9"/>
    <w:rsid w:val="00545A7E"/>
    <w:rsid w:val="00551687"/>
    <w:rsid w:val="005561E9"/>
    <w:rsid w:val="0056208C"/>
    <w:rsid w:val="005647A3"/>
    <w:rsid w:val="00566240"/>
    <w:rsid w:val="00570A15"/>
    <w:rsid w:val="0057106F"/>
    <w:rsid w:val="00571C96"/>
    <w:rsid w:val="005821EF"/>
    <w:rsid w:val="005850CE"/>
    <w:rsid w:val="00585102"/>
    <w:rsid w:val="00585161"/>
    <w:rsid w:val="00586B77"/>
    <w:rsid w:val="00592535"/>
    <w:rsid w:val="00593906"/>
    <w:rsid w:val="0059402E"/>
    <w:rsid w:val="00597D2D"/>
    <w:rsid w:val="005A06C4"/>
    <w:rsid w:val="005A6699"/>
    <w:rsid w:val="005B1267"/>
    <w:rsid w:val="005B1532"/>
    <w:rsid w:val="005B27D4"/>
    <w:rsid w:val="005C2668"/>
    <w:rsid w:val="005C4BAD"/>
    <w:rsid w:val="005C68D7"/>
    <w:rsid w:val="005D6E58"/>
    <w:rsid w:val="005E1035"/>
    <w:rsid w:val="005E3247"/>
    <w:rsid w:val="005E69D1"/>
    <w:rsid w:val="005F11E9"/>
    <w:rsid w:val="005F3678"/>
    <w:rsid w:val="005F5AD8"/>
    <w:rsid w:val="005F699D"/>
    <w:rsid w:val="00600917"/>
    <w:rsid w:val="0060130B"/>
    <w:rsid w:val="006030D0"/>
    <w:rsid w:val="006075C6"/>
    <w:rsid w:val="00610F3B"/>
    <w:rsid w:val="0061315E"/>
    <w:rsid w:val="0062020E"/>
    <w:rsid w:val="00627C93"/>
    <w:rsid w:val="00640979"/>
    <w:rsid w:val="006412EB"/>
    <w:rsid w:val="00641690"/>
    <w:rsid w:val="00652523"/>
    <w:rsid w:val="00657DEF"/>
    <w:rsid w:val="0066136A"/>
    <w:rsid w:val="00663E5F"/>
    <w:rsid w:val="006659F4"/>
    <w:rsid w:val="006715B9"/>
    <w:rsid w:val="00672FD3"/>
    <w:rsid w:val="00676E38"/>
    <w:rsid w:val="006800C5"/>
    <w:rsid w:val="00682210"/>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595E"/>
    <w:rsid w:val="006D704F"/>
    <w:rsid w:val="006E013C"/>
    <w:rsid w:val="006E3568"/>
    <w:rsid w:val="006E51CA"/>
    <w:rsid w:val="006E5FB3"/>
    <w:rsid w:val="006F6B77"/>
    <w:rsid w:val="0070052C"/>
    <w:rsid w:val="00704D58"/>
    <w:rsid w:val="00706E74"/>
    <w:rsid w:val="007076E5"/>
    <w:rsid w:val="00707D7A"/>
    <w:rsid w:val="00713C3E"/>
    <w:rsid w:val="0071410D"/>
    <w:rsid w:val="00725288"/>
    <w:rsid w:val="00730A7A"/>
    <w:rsid w:val="0073335D"/>
    <w:rsid w:val="00735BF7"/>
    <w:rsid w:val="00737198"/>
    <w:rsid w:val="00740825"/>
    <w:rsid w:val="00742F11"/>
    <w:rsid w:val="007458A1"/>
    <w:rsid w:val="00752A4C"/>
    <w:rsid w:val="00752CB9"/>
    <w:rsid w:val="00753959"/>
    <w:rsid w:val="007548EE"/>
    <w:rsid w:val="0075546F"/>
    <w:rsid w:val="0076432A"/>
    <w:rsid w:val="00764F3C"/>
    <w:rsid w:val="0076713E"/>
    <w:rsid w:val="007672F0"/>
    <w:rsid w:val="00773FFA"/>
    <w:rsid w:val="0077745B"/>
    <w:rsid w:val="007911C0"/>
    <w:rsid w:val="00792B6A"/>
    <w:rsid w:val="00794D81"/>
    <w:rsid w:val="00795B53"/>
    <w:rsid w:val="00796421"/>
    <w:rsid w:val="00797141"/>
    <w:rsid w:val="007A3F81"/>
    <w:rsid w:val="007A638C"/>
    <w:rsid w:val="007B0A0A"/>
    <w:rsid w:val="007B0F3F"/>
    <w:rsid w:val="007B2DEC"/>
    <w:rsid w:val="007B4723"/>
    <w:rsid w:val="007B53E8"/>
    <w:rsid w:val="007C39C0"/>
    <w:rsid w:val="007D1168"/>
    <w:rsid w:val="007D7270"/>
    <w:rsid w:val="007E3FE1"/>
    <w:rsid w:val="007E4654"/>
    <w:rsid w:val="007F11B0"/>
    <w:rsid w:val="007F2528"/>
    <w:rsid w:val="007F3DCE"/>
    <w:rsid w:val="008016F0"/>
    <w:rsid w:val="0080386E"/>
    <w:rsid w:val="008156AB"/>
    <w:rsid w:val="008200F2"/>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56E9D"/>
    <w:rsid w:val="00861D2E"/>
    <w:rsid w:val="008641B1"/>
    <w:rsid w:val="00866883"/>
    <w:rsid w:val="0086738F"/>
    <w:rsid w:val="00867D64"/>
    <w:rsid w:val="00871FCE"/>
    <w:rsid w:val="00881AA3"/>
    <w:rsid w:val="008831F4"/>
    <w:rsid w:val="00891914"/>
    <w:rsid w:val="008A3357"/>
    <w:rsid w:val="008B158B"/>
    <w:rsid w:val="008C011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0FB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95904"/>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C6F64"/>
    <w:rsid w:val="009D1560"/>
    <w:rsid w:val="009D1B1A"/>
    <w:rsid w:val="009D2E6A"/>
    <w:rsid w:val="009D5AF2"/>
    <w:rsid w:val="009D6786"/>
    <w:rsid w:val="009E3C00"/>
    <w:rsid w:val="009E6820"/>
    <w:rsid w:val="009F49A4"/>
    <w:rsid w:val="009F74DE"/>
    <w:rsid w:val="00A15055"/>
    <w:rsid w:val="00A15EBA"/>
    <w:rsid w:val="00A31C4A"/>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35"/>
    <w:rsid w:val="00AA7369"/>
    <w:rsid w:val="00AB0302"/>
    <w:rsid w:val="00AB0505"/>
    <w:rsid w:val="00AB491A"/>
    <w:rsid w:val="00AC43E9"/>
    <w:rsid w:val="00AC6DD4"/>
    <w:rsid w:val="00AC6F18"/>
    <w:rsid w:val="00AD05F1"/>
    <w:rsid w:val="00AD2F1E"/>
    <w:rsid w:val="00AE04D5"/>
    <w:rsid w:val="00AE51EE"/>
    <w:rsid w:val="00AF09DF"/>
    <w:rsid w:val="00AF217A"/>
    <w:rsid w:val="00AF2921"/>
    <w:rsid w:val="00AF44B9"/>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800"/>
    <w:rsid w:val="00BF5E24"/>
    <w:rsid w:val="00BF5F9B"/>
    <w:rsid w:val="00C04168"/>
    <w:rsid w:val="00C04268"/>
    <w:rsid w:val="00C21C29"/>
    <w:rsid w:val="00C24E40"/>
    <w:rsid w:val="00C31113"/>
    <w:rsid w:val="00C33476"/>
    <w:rsid w:val="00C40C24"/>
    <w:rsid w:val="00C65123"/>
    <w:rsid w:val="00C668EC"/>
    <w:rsid w:val="00C80C8D"/>
    <w:rsid w:val="00C82CB8"/>
    <w:rsid w:val="00C83064"/>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5FEC"/>
    <w:rsid w:val="00E1746B"/>
    <w:rsid w:val="00E21509"/>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07B4"/>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0F96"/>
    <w:rsid w:val="00ED32AC"/>
    <w:rsid w:val="00ED5857"/>
    <w:rsid w:val="00ED63F3"/>
    <w:rsid w:val="00EE5758"/>
    <w:rsid w:val="00EF6DA5"/>
    <w:rsid w:val="00EF740E"/>
    <w:rsid w:val="00F0122F"/>
    <w:rsid w:val="00F016F7"/>
    <w:rsid w:val="00F0466C"/>
    <w:rsid w:val="00F07073"/>
    <w:rsid w:val="00F07789"/>
    <w:rsid w:val="00F13138"/>
    <w:rsid w:val="00F3201D"/>
    <w:rsid w:val="00F334FE"/>
    <w:rsid w:val="00F4196A"/>
    <w:rsid w:val="00F43ADC"/>
    <w:rsid w:val="00F43CB1"/>
    <w:rsid w:val="00F44B4D"/>
    <w:rsid w:val="00F4795F"/>
    <w:rsid w:val="00F55187"/>
    <w:rsid w:val="00F6062D"/>
    <w:rsid w:val="00F62105"/>
    <w:rsid w:val="00F65F96"/>
    <w:rsid w:val="00F67532"/>
    <w:rsid w:val="00F67543"/>
    <w:rsid w:val="00F77C2E"/>
    <w:rsid w:val="00F77CF8"/>
    <w:rsid w:val="00F81A1F"/>
    <w:rsid w:val="00F8247A"/>
    <w:rsid w:val="00F91DB5"/>
    <w:rsid w:val="00F93C8E"/>
    <w:rsid w:val="00F97FC5"/>
    <w:rsid w:val="00FA006B"/>
    <w:rsid w:val="00FA7C49"/>
    <w:rsid w:val="00FA7E97"/>
    <w:rsid w:val="00FB105C"/>
    <w:rsid w:val="00FB7F5E"/>
    <w:rsid w:val="00FC388A"/>
    <w:rsid w:val="00FC3979"/>
    <w:rsid w:val="00FC746C"/>
    <w:rsid w:val="00FD42A0"/>
    <w:rsid w:val="00FE02EE"/>
    <w:rsid w:val="00FE201A"/>
    <w:rsid w:val="00FE3900"/>
    <w:rsid w:val="00FF16E4"/>
    <w:rsid w:val="00FF1EB4"/>
    <w:rsid w:val="00FF39D9"/>
    <w:rsid w:val="00FF47E3"/>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uiPriority w:val="99"/>
    <w:rsid w:val="00915B7D"/>
    <w:pPr>
      <w:snapToGrid w:val="0"/>
    </w:pPr>
    <w:rPr>
      <w:rFonts w:ascii="Courier New" w:hAnsi="Courier New"/>
      <w:sz w:val="20"/>
      <w:szCs w:val="20"/>
    </w:rPr>
  </w:style>
  <w:style w:type="character" w:customStyle="1" w:styleId="af2">
    <w:name w:val="Текст Знак"/>
    <w:basedOn w:val="a2"/>
    <w:link w:val="af1"/>
    <w:uiPriority w:val="99"/>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r.zajdullin@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r.zajdul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05E5E-5D92-43AA-8615-0F615F06E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16</Pages>
  <Words>4235</Words>
  <Characters>24144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175</cp:revision>
  <cp:lastPrinted>2018-05-28T06:14:00Z</cp:lastPrinted>
  <dcterms:created xsi:type="dcterms:W3CDTF">2017-07-20T07:15:00Z</dcterms:created>
  <dcterms:modified xsi:type="dcterms:W3CDTF">2018-05-28T06:14:00Z</dcterms:modified>
</cp:coreProperties>
</file>